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F2093"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78F2096" w14:textId="77777777">
        <w:tc>
          <w:tcPr>
            <w:tcW w:w="10419" w:type="dxa"/>
            <w:shd w:val="clear" w:color="auto" w:fill="auto"/>
          </w:tcPr>
          <w:p w14:paraId="078F2094"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78F2178" wp14:editId="078F2179">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8F2095" w14:textId="77777777" w:rsidR="00472B25" w:rsidRDefault="00472B25" w:rsidP="005D2BD5">
            <w:pPr>
              <w:pStyle w:val="Pieddepage"/>
              <w:tabs>
                <w:tab w:val="clear" w:pos="4536"/>
                <w:tab w:val="clear" w:pos="9072"/>
              </w:tabs>
              <w:jc w:val="center"/>
            </w:pPr>
          </w:p>
        </w:tc>
      </w:tr>
    </w:tbl>
    <w:p w14:paraId="078F2097"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78F209C" w14:textId="77777777">
        <w:tc>
          <w:tcPr>
            <w:tcW w:w="9288" w:type="dxa"/>
            <w:shd w:val="clear" w:color="auto" w:fill="66CCFF"/>
          </w:tcPr>
          <w:p w14:paraId="078F2098"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78F2099"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78F209A"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78F209B" w14:textId="77777777" w:rsidR="00472B25" w:rsidRDefault="00472B25">
            <w:pPr>
              <w:pStyle w:val="Titre8"/>
              <w:tabs>
                <w:tab w:val="num" w:pos="0"/>
                <w:tab w:val="right" w:pos="9639"/>
              </w:tabs>
              <w:spacing w:before="120" w:after="120"/>
            </w:pPr>
            <w:r>
              <w:rPr>
                <w:caps/>
                <w:sz w:val="28"/>
                <w:szCs w:val="28"/>
              </w:rPr>
              <w:t>DC2</w:t>
            </w:r>
          </w:p>
        </w:tc>
      </w:tr>
    </w:tbl>
    <w:p w14:paraId="078F209D" w14:textId="77777777" w:rsidR="00472B25" w:rsidRDefault="00472B25">
      <w:pPr>
        <w:jc w:val="both"/>
        <w:rPr>
          <w:rFonts w:ascii="Arial" w:hAnsi="Arial" w:cs="Arial"/>
        </w:rPr>
      </w:pPr>
    </w:p>
    <w:p w14:paraId="078F209E"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78F209F"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78F20A0"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78F20A1"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78F20A3" w14:textId="77777777">
        <w:tc>
          <w:tcPr>
            <w:tcW w:w="10331" w:type="dxa"/>
            <w:shd w:val="clear" w:color="auto" w:fill="66CCFF"/>
          </w:tcPr>
          <w:p w14:paraId="078F20A2"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78F20A5" w14:textId="77777777" w:rsidR="00472B25" w:rsidRDefault="00472B25">
      <w:pPr>
        <w:rPr>
          <w:rFonts w:ascii="Arial" w:hAnsi="Arial" w:cs="Arial"/>
          <w:b/>
          <w:bCs/>
        </w:rPr>
      </w:pPr>
    </w:p>
    <w:p w14:paraId="3C2D5275" w14:textId="77777777" w:rsidR="00226A54" w:rsidRPr="00226A54" w:rsidRDefault="00226A54" w:rsidP="00226A54">
      <w:pPr>
        <w:numPr>
          <w:ilvl w:val="0"/>
          <w:numId w:val="1"/>
        </w:numPr>
        <w:rPr>
          <w:rFonts w:ascii="Arial" w:hAnsi="Arial" w:cs="Arial"/>
          <w:b/>
          <w:bCs/>
        </w:rPr>
      </w:pPr>
      <w:r w:rsidRPr="00226A54">
        <w:rPr>
          <w:rFonts w:ascii="Arial" w:hAnsi="Arial" w:cs="Arial"/>
          <w:b/>
          <w:bCs/>
        </w:rPr>
        <w:t>Établissement Français du Sang</w:t>
      </w:r>
    </w:p>
    <w:p w14:paraId="31C12B5F" w14:textId="77777777" w:rsidR="00226A54" w:rsidRPr="00226A54" w:rsidRDefault="00226A54" w:rsidP="00226A54">
      <w:pPr>
        <w:numPr>
          <w:ilvl w:val="0"/>
          <w:numId w:val="1"/>
        </w:numPr>
        <w:rPr>
          <w:rFonts w:ascii="Arial" w:hAnsi="Arial" w:cs="Arial"/>
          <w:b/>
          <w:bCs/>
        </w:rPr>
      </w:pPr>
      <w:r w:rsidRPr="00226A54">
        <w:rPr>
          <w:rFonts w:ascii="Arial" w:hAnsi="Arial" w:cs="Arial"/>
          <w:b/>
          <w:bCs/>
        </w:rPr>
        <w:t>20, Avenue du Stade de France</w:t>
      </w:r>
    </w:p>
    <w:p w14:paraId="5AA99F52" w14:textId="77777777" w:rsidR="00226A54" w:rsidRPr="00226A54" w:rsidRDefault="00226A54" w:rsidP="00226A54">
      <w:pPr>
        <w:numPr>
          <w:ilvl w:val="0"/>
          <w:numId w:val="1"/>
        </w:numPr>
        <w:rPr>
          <w:rFonts w:ascii="Arial" w:hAnsi="Arial" w:cs="Arial"/>
          <w:b/>
          <w:bCs/>
        </w:rPr>
      </w:pPr>
      <w:r w:rsidRPr="00226A54">
        <w:rPr>
          <w:rFonts w:ascii="Arial" w:hAnsi="Arial" w:cs="Arial"/>
          <w:b/>
          <w:bCs/>
        </w:rPr>
        <w:t>93218 LA PLAINE SAINT DENIS CEDEX</w:t>
      </w:r>
    </w:p>
    <w:p w14:paraId="3851F564" w14:textId="77777777" w:rsidR="00226A54" w:rsidRPr="00226A54" w:rsidRDefault="00226A54" w:rsidP="00226A54">
      <w:pPr>
        <w:numPr>
          <w:ilvl w:val="0"/>
          <w:numId w:val="1"/>
        </w:numPr>
        <w:rPr>
          <w:rFonts w:ascii="Arial" w:hAnsi="Arial" w:cs="Arial"/>
          <w:b/>
          <w:bCs/>
        </w:rPr>
      </w:pPr>
      <w:r w:rsidRPr="00226A54">
        <w:rPr>
          <w:rFonts w:ascii="Arial" w:hAnsi="Arial" w:cs="Arial"/>
          <w:b/>
          <w:bCs/>
        </w:rPr>
        <w:t>Téléphone : 01 55 93 95 00</w:t>
      </w:r>
    </w:p>
    <w:p w14:paraId="078F20A7" w14:textId="77777777" w:rsidR="00472B25" w:rsidRDefault="00472B25">
      <w:pPr>
        <w:rPr>
          <w:rFonts w:ascii="Arial" w:hAnsi="Arial" w:cs="Arial"/>
          <w:b/>
          <w:bCs/>
        </w:rPr>
      </w:pPr>
    </w:p>
    <w:p w14:paraId="078F20A8" w14:textId="77777777" w:rsidR="00472B25" w:rsidRDefault="00472B25">
      <w:pPr>
        <w:rPr>
          <w:rFonts w:ascii="Arial" w:hAnsi="Arial" w:cs="Arial"/>
          <w:b/>
          <w:bCs/>
        </w:rPr>
      </w:pPr>
    </w:p>
    <w:p w14:paraId="078F20A9"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78F20AB" w14:textId="77777777">
        <w:tc>
          <w:tcPr>
            <w:tcW w:w="10331" w:type="dxa"/>
            <w:shd w:val="clear" w:color="auto" w:fill="66CCFF"/>
          </w:tcPr>
          <w:p w14:paraId="078F20AA"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78F20AD" w14:textId="77777777" w:rsidR="00472B25" w:rsidRDefault="00472B25">
      <w:pPr>
        <w:rPr>
          <w:rFonts w:ascii="Arial" w:hAnsi="Arial" w:cs="Arial"/>
          <w:bCs/>
        </w:rPr>
      </w:pPr>
    </w:p>
    <w:p w14:paraId="043FF97B" w14:textId="77777777" w:rsidR="00AF5714" w:rsidRPr="00AF5714" w:rsidRDefault="00AF5714" w:rsidP="00AF5714">
      <w:pPr>
        <w:rPr>
          <w:rFonts w:ascii="Arial" w:hAnsi="Arial" w:cs="Arial"/>
          <w:bCs/>
        </w:rPr>
      </w:pPr>
      <w:r w:rsidRPr="00AF5714">
        <w:rPr>
          <w:rFonts w:ascii="Arial" w:hAnsi="Arial" w:cs="Arial"/>
          <w:bCs/>
        </w:rPr>
        <w:t xml:space="preserve">Le marché a pour objet l’accès à un outil de veille en mode SaaS (Software As A Service) et la réalisation de prestations connexes. L’accès à un outil de veille en mode SaaS comporte des fonctionnalités et exigences techniques obligatoires et des fonctionnalités facultatives non exclusives que l’EFS n’est pas engagé à commander au titulaire en cas de survenance du besoin. </w:t>
      </w:r>
    </w:p>
    <w:p w14:paraId="078F20AF" w14:textId="77777777" w:rsidR="00472B25" w:rsidRDefault="00472B25">
      <w:pPr>
        <w:rPr>
          <w:rFonts w:ascii="Arial" w:hAnsi="Arial" w:cs="Arial"/>
          <w:bCs/>
        </w:rPr>
      </w:pPr>
    </w:p>
    <w:p w14:paraId="078F20B0" w14:textId="77777777" w:rsidR="00472B25" w:rsidRDefault="00472B25">
      <w:pPr>
        <w:jc w:val="both"/>
        <w:rPr>
          <w:rFonts w:ascii="Arial" w:hAnsi="Arial" w:cs="Arial"/>
          <w:bCs/>
        </w:rPr>
      </w:pPr>
    </w:p>
    <w:p w14:paraId="078F20B1"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78F20B3" w14:textId="77777777">
        <w:tc>
          <w:tcPr>
            <w:tcW w:w="10331" w:type="dxa"/>
            <w:shd w:val="clear" w:color="auto" w:fill="66CCFF"/>
          </w:tcPr>
          <w:p w14:paraId="078F20B2"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78F20B4" w14:textId="77777777" w:rsidR="00472B25" w:rsidRDefault="00472B25">
      <w:pPr>
        <w:pStyle w:val="Titre9"/>
        <w:numPr>
          <w:ilvl w:val="0"/>
          <w:numId w:val="0"/>
        </w:numPr>
        <w:rPr>
          <w:i w:val="0"/>
          <w:sz w:val="20"/>
        </w:rPr>
      </w:pPr>
    </w:p>
    <w:p w14:paraId="078F20B5"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78F20B6" w14:textId="77777777" w:rsidR="00472B25" w:rsidRDefault="00472B25">
      <w:pPr>
        <w:pStyle w:val="Titre9"/>
        <w:tabs>
          <w:tab w:val="num" w:pos="0"/>
        </w:tabs>
        <w:ind w:left="0"/>
        <w:jc w:val="both"/>
        <w:rPr>
          <w:i w:val="0"/>
          <w:iCs w:val="0"/>
          <w:sz w:val="20"/>
          <w:szCs w:val="20"/>
        </w:rPr>
      </w:pPr>
    </w:p>
    <w:p w14:paraId="078F20B7"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78F20B8" w14:textId="77777777" w:rsidR="00472B25" w:rsidRDefault="00472B25">
      <w:pPr>
        <w:jc w:val="both"/>
        <w:rPr>
          <w:rFonts w:ascii="Arial" w:hAnsi="Arial" w:cs="Arial"/>
          <w:b/>
          <w:bCs/>
        </w:rPr>
      </w:pPr>
    </w:p>
    <w:p w14:paraId="078F20B9" w14:textId="77777777" w:rsidR="00472B25" w:rsidRDefault="00472B25">
      <w:pPr>
        <w:jc w:val="both"/>
        <w:rPr>
          <w:rFonts w:ascii="Arial" w:hAnsi="Arial" w:cs="Arial"/>
          <w:b/>
          <w:bCs/>
        </w:rPr>
      </w:pPr>
    </w:p>
    <w:p w14:paraId="078F20BA" w14:textId="77777777" w:rsidR="00472B25" w:rsidRDefault="00472B25">
      <w:pPr>
        <w:jc w:val="both"/>
        <w:rPr>
          <w:rFonts w:ascii="Arial" w:hAnsi="Arial" w:cs="Arial"/>
          <w:b/>
          <w:bCs/>
        </w:rPr>
      </w:pPr>
    </w:p>
    <w:p w14:paraId="078F20BB" w14:textId="77777777" w:rsidR="00472B25" w:rsidRDefault="00472B25">
      <w:pPr>
        <w:jc w:val="both"/>
        <w:rPr>
          <w:rFonts w:ascii="Arial" w:hAnsi="Arial" w:cs="Arial"/>
          <w:b/>
          <w:bCs/>
        </w:rPr>
      </w:pPr>
    </w:p>
    <w:p w14:paraId="078F20BC" w14:textId="77777777" w:rsidR="00472B25" w:rsidRDefault="00472B25">
      <w:pPr>
        <w:jc w:val="both"/>
        <w:rPr>
          <w:rFonts w:ascii="Arial" w:hAnsi="Arial" w:cs="Arial"/>
          <w:b/>
          <w:bCs/>
        </w:rPr>
      </w:pPr>
    </w:p>
    <w:p w14:paraId="078F20BD"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78F20BE" w14:textId="77777777" w:rsidR="00472B25" w:rsidRDefault="00472B25">
      <w:pPr>
        <w:jc w:val="both"/>
        <w:rPr>
          <w:rFonts w:ascii="Arial" w:hAnsi="Arial" w:cs="Arial"/>
          <w:b/>
          <w:bCs/>
        </w:rPr>
      </w:pPr>
    </w:p>
    <w:p w14:paraId="078F20BF" w14:textId="77777777" w:rsidR="00472B25" w:rsidRDefault="00472B25">
      <w:pPr>
        <w:jc w:val="both"/>
        <w:rPr>
          <w:rFonts w:ascii="Arial" w:hAnsi="Arial" w:cs="Arial"/>
          <w:b/>
          <w:bCs/>
        </w:rPr>
      </w:pPr>
    </w:p>
    <w:p w14:paraId="078F20C0" w14:textId="77777777" w:rsidR="00472B25" w:rsidRDefault="00472B25">
      <w:pPr>
        <w:jc w:val="both"/>
        <w:rPr>
          <w:rFonts w:ascii="Arial" w:hAnsi="Arial" w:cs="Arial"/>
          <w:b/>
          <w:bCs/>
        </w:rPr>
      </w:pPr>
    </w:p>
    <w:p w14:paraId="078F20C1" w14:textId="77777777" w:rsidR="00472B25" w:rsidRDefault="00472B25">
      <w:pPr>
        <w:jc w:val="both"/>
        <w:rPr>
          <w:rFonts w:ascii="Arial" w:hAnsi="Arial" w:cs="Arial"/>
          <w:b/>
          <w:bCs/>
        </w:rPr>
      </w:pPr>
    </w:p>
    <w:p w14:paraId="078F20C2" w14:textId="77777777" w:rsidR="00472B25" w:rsidRDefault="00472B25">
      <w:pPr>
        <w:jc w:val="both"/>
        <w:rPr>
          <w:rFonts w:ascii="Arial" w:hAnsi="Arial" w:cs="Arial"/>
          <w:bCs/>
        </w:rPr>
      </w:pPr>
    </w:p>
    <w:p w14:paraId="078F20C3" w14:textId="77777777" w:rsidR="00472B25" w:rsidRDefault="00472B25">
      <w:pPr>
        <w:jc w:val="both"/>
        <w:rPr>
          <w:rFonts w:ascii="Arial" w:hAnsi="Arial" w:cs="Arial"/>
          <w:bCs/>
        </w:rPr>
      </w:pPr>
    </w:p>
    <w:p w14:paraId="078F20C4"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78F20C5"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78F20C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78F20CA" w14:textId="77777777" w:rsidTr="00D63EF7">
        <w:trPr>
          <w:gridAfter w:val="1"/>
          <w:wAfter w:w="10" w:type="dxa"/>
          <w:trHeight w:val="296"/>
        </w:trPr>
        <w:tc>
          <w:tcPr>
            <w:tcW w:w="8506" w:type="dxa"/>
            <w:gridSpan w:val="2"/>
            <w:shd w:val="clear" w:color="auto" w:fill="auto"/>
            <w:vAlign w:val="center"/>
          </w:tcPr>
          <w:p w14:paraId="078F20C7"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78F20C8"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078F20C9" w14:textId="77777777" w:rsidR="00472B25" w:rsidRDefault="00472B25">
            <w:pPr>
              <w:snapToGrid w:val="0"/>
              <w:jc w:val="center"/>
              <w:rPr>
                <w:rFonts w:ascii="Arial" w:hAnsi="Arial" w:cs="Arial"/>
                <w:b/>
                <w:bCs/>
              </w:rPr>
            </w:pPr>
          </w:p>
        </w:tc>
      </w:tr>
      <w:tr w:rsidR="00261FC1" w14:paraId="078F20D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78F20CB" w14:textId="77777777" w:rsidR="00261FC1" w:rsidRDefault="00261FC1">
            <w:pPr>
              <w:pStyle w:val="fcase1ertab"/>
              <w:snapToGrid w:val="0"/>
              <w:rPr>
                <w:rFonts w:ascii="Arial" w:hAnsi="Arial" w:cs="Arial"/>
                <w:b/>
                <w:bCs/>
              </w:rPr>
            </w:pPr>
          </w:p>
          <w:p w14:paraId="078F20CC"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8197C">
              <w:fldChar w:fldCharType="separate"/>
            </w:r>
            <w:r>
              <w:fldChar w:fldCharType="end"/>
            </w:r>
            <w:r>
              <w:rPr>
                <w:rFonts w:ascii="Arial" w:hAnsi="Arial" w:cs="Arial"/>
                <w:bCs/>
              </w:rPr>
              <w:t xml:space="preserve"> </w:t>
            </w:r>
            <w:r>
              <w:rPr>
                <w:rFonts w:ascii="Arial" w:hAnsi="Arial" w:cs="Arial"/>
              </w:rPr>
              <w:t>Entreprise adaptée</w:t>
            </w:r>
          </w:p>
          <w:p w14:paraId="078F20CD"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98197C">
              <w:fldChar w:fldCharType="begin"/>
            </w:r>
            <w:r w:rsidR="0098197C">
              <w:instrText xml:space="preserve"> HYPERLINK "https://www.legifrance.gouv.fr/affichCodeArticle.do?cidTexte=LEGITEXT000006072050&amp;idArticle=LEGIARTI000006903712&amp;dateTexte=&amp;categorieLien=cid" </w:instrText>
            </w:r>
            <w:r w:rsidR="0098197C">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98197C">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078F20CE"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78F20CF" w14:textId="77777777" w:rsidR="00261FC1" w:rsidRDefault="00261FC1">
            <w:pPr>
              <w:snapToGrid w:val="0"/>
              <w:ind w:left="170" w:right="170"/>
              <w:jc w:val="both"/>
              <w:rPr>
                <w:rFonts w:ascii="Arial" w:hAnsi="Arial" w:cs="Arial"/>
                <w:sz w:val="16"/>
                <w:szCs w:val="16"/>
              </w:rPr>
            </w:pPr>
          </w:p>
          <w:p w14:paraId="078F20D0"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78F20D1" w14:textId="77777777" w:rsidR="00261FC1" w:rsidRDefault="00261FC1">
            <w:pPr>
              <w:snapToGrid w:val="0"/>
              <w:jc w:val="both"/>
              <w:rPr>
                <w:rFonts w:ascii="Arial" w:hAnsi="Arial" w:cs="Arial"/>
                <w:b/>
                <w:bCs/>
              </w:rPr>
            </w:pPr>
          </w:p>
        </w:tc>
      </w:tr>
      <w:tr w:rsidR="00261FC1" w14:paraId="078F20DA"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78F20D3" w14:textId="77777777" w:rsidR="00261FC1" w:rsidRDefault="00261FC1">
            <w:pPr>
              <w:pStyle w:val="fcase1ertab"/>
              <w:snapToGrid w:val="0"/>
              <w:rPr>
                <w:rFonts w:ascii="Arial" w:hAnsi="Arial" w:cs="Arial"/>
                <w:b/>
                <w:bCs/>
              </w:rPr>
            </w:pPr>
          </w:p>
          <w:p w14:paraId="078F20D4"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8197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78F20D5"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78F20D6" w14:textId="77777777" w:rsidR="00261FC1" w:rsidRDefault="00261FC1">
            <w:pPr>
              <w:snapToGrid w:val="0"/>
              <w:ind w:left="170" w:right="170"/>
              <w:jc w:val="both"/>
              <w:rPr>
                <w:rFonts w:ascii="Arial" w:hAnsi="Arial" w:cs="Arial"/>
                <w:b/>
                <w:bCs/>
                <w:sz w:val="16"/>
                <w:szCs w:val="16"/>
              </w:rPr>
            </w:pPr>
          </w:p>
          <w:p w14:paraId="078F20D7"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78F20D8"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78F20D9" w14:textId="77777777" w:rsidR="00261FC1" w:rsidRDefault="00261FC1">
            <w:pPr>
              <w:snapToGrid w:val="0"/>
              <w:jc w:val="both"/>
              <w:rPr>
                <w:rFonts w:ascii="Arial" w:hAnsi="Arial" w:cs="Arial"/>
                <w:b/>
                <w:bCs/>
              </w:rPr>
            </w:pPr>
          </w:p>
        </w:tc>
      </w:tr>
      <w:tr w:rsidR="00261FC1" w14:paraId="078F20E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78F20DB" w14:textId="77777777" w:rsidR="00261FC1" w:rsidRDefault="00261FC1" w:rsidP="00224E9C">
            <w:pPr>
              <w:pStyle w:val="fcase1ertab"/>
              <w:snapToGrid w:val="0"/>
              <w:rPr>
                <w:rFonts w:ascii="Arial" w:hAnsi="Arial" w:cs="Arial"/>
                <w:b/>
                <w:bCs/>
                <w:sz w:val="18"/>
                <w:szCs w:val="18"/>
              </w:rPr>
            </w:pPr>
          </w:p>
          <w:p w14:paraId="078F20DC"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8197C">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78F20DD"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78F20DE" w14:textId="77777777" w:rsidR="00261FC1" w:rsidRDefault="00261FC1" w:rsidP="00224E9C">
            <w:pPr>
              <w:snapToGrid w:val="0"/>
              <w:ind w:left="170" w:right="170"/>
              <w:jc w:val="both"/>
              <w:rPr>
                <w:rFonts w:ascii="Arial" w:hAnsi="Arial" w:cs="Arial"/>
                <w:b/>
                <w:bCs/>
                <w:sz w:val="16"/>
                <w:szCs w:val="16"/>
              </w:rPr>
            </w:pPr>
          </w:p>
          <w:p w14:paraId="078F20DF" w14:textId="77777777" w:rsidR="00261FC1" w:rsidRDefault="00261FC1" w:rsidP="00224E9C">
            <w:pPr>
              <w:snapToGrid w:val="0"/>
              <w:ind w:left="170" w:right="170"/>
              <w:jc w:val="both"/>
              <w:rPr>
                <w:rFonts w:ascii="Arial" w:hAnsi="Arial" w:cs="Arial"/>
                <w:b/>
                <w:bCs/>
                <w:sz w:val="16"/>
                <w:szCs w:val="16"/>
              </w:rPr>
            </w:pPr>
          </w:p>
          <w:p w14:paraId="078F20E0" w14:textId="77777777" w:rsidR="00261FC1" w:rsidRDefault="00261FC1" w:rsidP="00224E9C">
            <w:pPr>
              <w:snapToGrid w:val="0"/>
              <w:ind w:left="170" w:right="170"/>
              <w:jc w:val="both"/>
              <w:rPr>
                <w:rFonts w:ascii="Arial" w:hAnsi="Arial" w:cs="Arial"/>
                <w:b/>
                <w:bCs/>
                <w:sz w:val="16"/>
                <w:szCs w:val="16"/>
              </w:rPr>
            </w:pPr>
          </w:p>
          <w:p w14:paraId="078F20E1" w14:textId="77777777" w:rsidR="00261FC1" w:rsidRDefault="00261FC1" w:rsidP="00224E9C">
            <w:pPr>
              <w:snapToGrid w:val="0"/>
              <w:ind w:left="170" w:right="170"/>
              <w:jc w:val="both"/>
              <w:rPr>
                <w:rFonts w:ascii="Arial" w:hAnsi="Arial" w:cs="Arial"/>
                <w:b/>
                <w:bCs/>
                <w:sz w:val="16"/>
                <w:szCs w:val="16"/>
              </w:rPr>
            </w:pPr>
          </w:p>
          <w:p w14:paraId="078F20E2"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78F20E3" w14:textId="77777777" w:rsidR="00261FC1" w:rsidRDefault="00261FC1" w:rsidP="00224E9C">
            <w:pPr>
              <w:snapToGrid w:val="0"/>
              <w:jc w:val="both"/>
              <w:rPr>
                <w:rFonts w:ascii="Arial" w:hAnsi="Arial" w:cs="Arial"/>
                <w:b/>
                <w:bCs/>
              </w:rPr>
            </w:pPr>
          </w:p>
        </w:tc>
      </w:tr>
      <w:tr w:rsidR="00261FC1" w14:paraId="078F20E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78F20E5" w14:textId="77777777" w:rsidR="00261FC1" w:rsidRDefault="00261FC1">
            <w:pPr>
              <w:pStyle w:val="fcase1ertab"/>
              <w:snapToGrid w:val="0"/>
              <w:rPr>
                <w:rFonts w:ascii="Arial" w:hAnsi="Arial" w:cs="Arial"/>
                <w:b/>
                <w:bCs/>
                <w:sz w:val="18"/>
                <w:szCs w:val="18"/>
              </w:rPr>
            </w:pPr>
          </w:p>
          <w:p w14:paraId="078F20E6"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8197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78F20E7"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78F20E8" w14:textId="77777777" w:rsidR="00261FC1" w:rsidRDefault="00261FC1">
            <w:pPr>
              <w:snapToGrid w:val="0"/>
              <w:ind w:left="170" w:right="170"/>
              <w:jc w:val="both"/>
              <w:rPr>
                <w:rFonts w:ascii="Arial" w:hAnsi="Arial" w:cs="Arial"/>
                <w:b/>
                <w:bCs/>
                <w:sz w:val="16"/>
                <w:szCs w:val="16"/>
              </w:rPr>
            </w:pPr>
          </w:p>
          <w:p w14:paraId="078F20E9" w14:textId="77777777" w:rsidR="00261FC1" w:rsidRDefault="00261FC1">
            <w:pPr>
              <w:snapToGrid w:val="0"/>
              <w:ind w:left="170" w:right="170"/>
              <w:jc w:val="both"/>
              <w:rPr>
                <w:rFonts w:ascii="Arial" w:hAnsi="Arial" w:cs="Arial"/>
                <w:b/>
                <w:bCs/>
                <w:sz w:val="16"/>
                <w:szCs w:val="16"/>
              </w:rPr>
            </w:pPr>
          </w:p>
          <w:p w14:paraId="078F20EA" w14:textId="77777777" w:rsidR="00261FC1" w:rsidRDefault="00261FC1">
            <w:pPr>
              <w:snapToGrid w:val="0"/>
              <w:ind w:left="170" w:right="170"/>
              <w:jc w:val="both"/>
              <w:rPr>
                <w:rFonts w:ascii="Arial" w:hAnsi="Arial" w:cs="Arial"/>
                <w:b/>
                <w:bCs/>
                <w:sz w:val="16"/>
                <w:szCs w:val="16"/>
              </w:rPr>
            </w:pPr>
          </w:p>
          <w:p w14:paraId="078F20EB" w14:textId="77777777" w:rsidR="00261FC1" w:rsidRDefault="00261FC1">
            <w:pPr>
              <w:snapToGrid w:val="0"/>
              <w:ind w:left="170" w:right="170"/>
              <w:jc w:val="both"/>
              <w:rPr>
                <w:rFonts w:ascii="Arial" w:hAnsi="Arial" w:cs="Arial"/>
                <w:b/>
                <w:bCs/>
                <w:sz w:val="16"/>
                <w:szCs w:val="16"/>
              </w:rPr>
            </w:pPr>
          </w:p>
          <w:p w14:paraId="078F20EC"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78F20ED" w14:textId="77777777" w:rsidR="00261FC1" w:rsidRDefault="00261FC1">
            <w:pPr>
              <w:snapToGrid w:val="0"/>
              <w:jc w:val="both"/>
              <w:rPr>
                <w:rFonts w:ascii="Arial" w:hAnsi="Arial" w:cs="Arial"/>
                <w:b/>
                <w:bCs/>
              </w:rPr>
            </w:pPr>
          </w:p>
        </w:tc>
      </w:tr>
      <w:tr w:rsidR="00E83C20" w14:paraId="078F20F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78F20EF" w14:textId="77777777" w:rsidR="00E83C20" w:rsidRDefault="00E83C20" w:rsidP="00D4627D">
            <w:pPr>
              <w:pStyle w:val="fcase1ertab"/>
              <w:snapToGrid w:val="0"/>
              <w:rPr>
                <w:rFonts w:ascii="Arial" w:hAnsi="Arial" w:cs="Arial"/>
                <w:b/>
                <w:bCs/>
                <w:sz w:val="18"/>
                <w:szCs w:val="18"/>
              </w:rPr>
            </w:pPr>
          </w:p>
          <w:p w14:paraId="078F20F0"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98197C">
              <w:rPr>
                <w:rFonts w:ascii="Arial" w:hAnsi="Arial" w:cs="Arial"/>
              </w:rPr>
            </w:r>
            <w:r w:rsidR="0098197C">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78F20F1"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78F20F2" w14:textId="77777777" w:rsidR="00E83C20" w:rsidRDefault="00E83C20" w:rsidP="00D4627D">
            <w:pPr>
              <w:snapToGrid w:val="0"/>
              <w:ind w:left="170" w:right="170"/>
              <w:jc w:val="both"/>
              <w:rPr>
                <w:rFonts w:ascii="Arial" w:hAnsi="Arial" w:cs="Arial"/>
                <w:b/>
                <w:bCs/>
                <w:sz w:val="16"/>
                <w:szCs w:val="16"/>
              </w:rPr>
            </w:pPr>
          </w:p>
          <w:p w14:paraId="078F20F3"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78F20F4" w14:textId="77777777" w:rsidR="00E83C20" w:rsidRDefault="00E83C20" w:rsidP="00D4627D">
            <w:pPr>
              <w:snapToGrid w:val="0"/>
              <w:ind w:left="170" w:right="170"/>
              <w:jc w:val="both"/>
              <w:rPr>
                <w:rFonts w:ascii="Arial" w:hAnsi="Arial" w:cs="Arial"/>
                <w:b/>
                <w:bCs/>
                <w:sz w:val="16"/>
                <w:szCs w:val="16"/>
              </w:rPr>
            </w:pPr>
          </w:p>
          <w:p w14:paraId="078F20F5" w14:textId="77777777" w:rsidR="00E83C20" w:rsidRDefault="00E83C20" w:rsidP="00D4627D">
            <w:pPr>
              <w:snapToGrid w:val="0"/>
              <w:ind w:left="170" w:right="170"/>
              <w:jc w:val="both"/>
              <w:rPr>
                <w:rFonts w:ascii="Arial" w:hAnsi="Arial" w:cs="Arial"/>
                <w:b/>
                <w:bCs/>
                <w:sz w:val="16"/>
                <w:szCs w:val="16"/>
              </w:rPr>
            </w:pPr>
          </w:p>
          <w:p w14:paraId="078F20F6"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78F20F7" w14:textId="77777777" w:rsidR="00E83C20" w:rsidRDefault="00E83C20" w:rsidP="00D4627D">
            <w:pPr>
              <w:snapToGrid w:val="0"/>
              <w:jc w:val="both"/>
              <w:rPr>
                <w:rFonts w:ascii="Arial" w:hAnsi="Arial" w:cs="Arial"/>
                <w:b/>
                <w:bCs/>
              </w:rPr>
            </w:pPr>
          </w:p>
        </w:tc>
      </w:tr>
    </w:tbl>
    <w:p w14:paraId="078F20F9" w14:textId="77777777" w:rsidR="00261FC1" w:rsidRDefault="00261FC1" w:rsidP="00D21AD8">
      <w:pPr>
        <w:tabs>
          <w:tab w:val="left" w:pos="-142"/>
          <w:tab w:val="left" w:pos="4111"/>
        </w:tabs>
        <w:rPr>
          <w:rFonts w:ascii="Arial" w:hAnsi="Arial" w:cs="Arial"/>
          <w:b/>
          <w:bCs/>
          <w:sz w:val="22"/>
          <w:szCs w:val="22"/>
        </w:rPr>
      </w:pPr>
    </w:p>
    <w:p w14:paraId="078F20FA"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78F20FC" w14:textId="77777777" w:rsidTr="005C765E">
        <w:tc>
          <w:tcPr>
            <w:tcW w:w="10344" w:type="dxa"/>
            <w:shd w:val="clear" w:color="auto" w:fill="66CCFF"/>
          </w:tcPr>
          <w:p w14:paraId="078F20FB"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78F20FD" w14:textId="77777777" w:rsidR="00D21AD8" w:rsidRDefault="00D21AD8" w:rsidP="00D21AD8">
      <w:pPr>
        <w:tabs>
          <w:tab w:val="left" w:pos="-142"/>
          <w:tab w:val="left" w:pos="4111"/>
        </w:tabs>
        <w:rPr>
          <w:rFonts w:ascii="Arial" w:hAnsi="Arial" w:cs="Arial"/>
          <w:b/>
          <w:bCs/>
          <w:sz w:val="22"/>
          <w:szCs w:val="22"/>
        </w:rPr>
      </w:pPr>
    </w:p>
    <w:p w14:paraId="078F20FE"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78F20FF"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0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01"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02" w14:textId="77777777" w:rsidR="002611DA" w:rsidRDefault="002611DA">
      <w:pPr>
        <w:suppressAutoHyphens w:val="0"/>
        <w:rPr>
          <w:rFonts w:ascii="Arial" w:hAnsi="Arial" w:cs="Arial"/>
        </w:rPr>
      </w:pPr>
      <w:r>
        <w:rPr>
          <w:rFonts w:ascii="Arial" w:hAnsi="Arial" w:cs="Arial"/>
        </w:rPr>
        <w:br w:type="page"/>
      </w:r>
    </w:p>
    <w:p w14:paraId="078F2103"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78F2105" w14:textId="77777777" w:rsidTr="00261FC1">
        <w:tc>
          <w:tcPr>
            <w:tcW w:w="10331" w:type="dxa"/>
            <w:shd w:val="clear" w:color="auto" w:fill="66CCFF"/>
          </w:tcPr>
          <w:p w14:paraId="078F2104"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78F210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78F2107"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78F2108"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09"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0A"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0B" w14:textId="77777777" w:rsidR="00C56C9E" w:rsidRDefault="00C56C9E">
      <w:pPr>
        <w:pStyle w:val="En-tte"/>
        <w:tabs>
          <w:tab w:val="clear" w:pos="4536"/>
          <w:tab w:val="clear" w:pos="9072"/>
          <w:tab w:val="left" w:pos="0"/>
          <w:tab w:val="left" w:pos="2160"/>
        </w:tabs>
        <w:rPr>
          <w:rFonts w:ascii="Arial" w:hAnsi="Arial" w:cs="Arial"/>
          <w:b/>
          <w:bCs/>
        </w:rPr>
      </w:pPr>
    </w:p>
    <w:p w14:paraId="078F210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78F210D"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78F2112"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78F210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78F210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78F211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78F211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8F211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78F211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78F2114" w14:textId="77777777" w:rsidR="00472B25" w:rsidRDefault="00472B25">
            <w:pPr>
              <w:tabs>
                <w:tab w:val="left" w:pos="864"/>
              </w:tabs>
              <w:snapToGrid w:val="0"/>
              <w:spacing w:before="120" w:after="120"/>
              <w:rPr>
                <w:rFonts w:ascii="Arial" w:hAnsi="Arial" w:cs="Arial"/>
                <w:sz w:val="16"/>
                <w:szCs w:val="16"/>
              </w:rPr>
            </w:pPr>
          </w:p>
          <w:p w14:paraId="078F211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78F2116"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78F2117" w14:textId="77777777" w:rsidR="00472B25" w:rsidRDefault="00472B25">
            <w:pPr>
              <w:tabs>
                <w:tab w:val="left" w:pos="864"/>
              </w:tabs>
              <w:snapToGrid w:val="0"/>
              <w:spacing w:before="120" w:after="120"/>
              <w:jc w:val="right"/>
              <w:rPr>
                <w:rFonts w:ascii="Arial" w:hAnsi="Arial" w:cs="Arial"/>
                <w:sz w:val="16"/>
                <w:szCs w:val="16"/>
              </w:rPr>
            </w:pPr>
          </w:p>
        </w:tc>
      </w:tr>
      <w:tr w:rsidR="00472B25" w14:paraId="078F2120" w14:textId="77777777">
        <w:trPr>
          <w:trHeight w:val="737"/>
        </w:trPr>
        <w:tc>
          <w:tcPr>
            <w:tcW w:w="2566" w:type="dxa"/>
            <w:tcBorders>
              <w:left w:val="single" w:sz="8" w:space="0" w:color="000000"/>
              <w:bottom w:val="single" w:sz="8" w:space="0" w:color="000000"/>
            </w:tcBorders>
            <w:shd w:val="clear" w:color="auto" w:fill="auto"/>
          </w:tcPr>
          <w:p w14:paraId="078F211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78F211A" w14:textId="77777777" w:rsidR="00472B25" w:rsidRDefault="00472B25">
            <w:pPr>
              <w:tabs>
                <w:tab w:val="left" w:pos="864"/>
              </w:tabs>
              <w:snapToGrid w:val="0"/>
              <w:spacing w:before="120" w:after="120"/>
              <w:rPr>
                <w:rFonts w:ascii="Arial" w:hAnsi="Arial" w:cs="Arial"/>
                <w:sz w:val="16"/>
                <w:szCs w:val="16"/>
              </w:rPr>
            </w:pPr>
          </w:p>
          <w:p w14:paraId="078F211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78F211C" w14:textId="77777777" w:rsidR="00472B25" w:rsidRDefault="00472B25">
            <w:pPr>
              <w:tabs>
                <w:tab w:val="left" w:pos="864"/>
              </w:tabs>
              <w:snapToGrid w:val="0"/>
              <w:spacing w:before="120" w:after="120"/>
              <w:jc w:val="right"/>
              <w:rPr>
                <w:rFonts w:ascii="Arial" w:hAnsi="Arial" w:cs="Arial"/>
                <w:sz w:val="16"/>
                <w:szCs w:val="16"/>
              </w:rPr>
            </w:pPr>
          </w:p>
          <w:p w14:paraId="078F211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78F211E" w14:textId="77777777" w:rsidR="00472B25" w:rsidRDefault="00472B25">
            <w:pPr>
              <w:tabs>
                <w:tab w:val="left" w:pos="864"/>
              </w:tabs>
              <w:snapToGrid w:val="0"/>
              <w:spacing w:before="120" w:after="120"/>
              <w:jc w:val="right"/>
              <w:rPr>
                <w:rFonts w:ascii="Arial" w:hAnsi="Arial" w:cs="Arial"/>
                <w:sz w:val="16"/>
                <w:szCs w:val="16"/>
              </w:rPr>
            </w:pPr>
          </w:p>
          <w:p w14:paraId="078F211F"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78F2121" w14:textId="77777777" w:rsidR="00472B25" w:rsidRDefault="00472B25">
      <w:pPr>
        <w:tabs>
          <w:tab w:val="left" w:pos="864"/>
        </w:tabs>
        <w:jc w:val="both"/>
        <w:rPr>
          <w:rFonts w:ascii="Arial" w:hAnsi="Arial" w:cs="Arial"/>
        </w:rPr>
      </w:pPr>
    </w:p>
    <w:p w14:paraId="078F2122" w14:textId="77777777" w:rsidR="00E657EE" w:rsidRDefault="00E657EE">
      <w:pPr>
        <w:tabs>
          <w:tab w:val="left" w:pos="864"/>
        </w:tabs>
        <w:jc w:val="both"/>
        <w:rPr>
          <w:rFonts w:ascii="Arial" w:hAnsi="Arial" w:cs="Arial"/>
        </w:rPr>
      </w:pPr>
    </w:p>
    <w:p w14:paraId="078F2123"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78F2124"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78F212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98197C">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98197C">
        <w:fldChar w:fldCharType="separate"/>
      </w:r>
      <w:r>
        <w:fldChar w:fldCharType="end"/>
      </w:r>
      <w:r>
        <w:t xml:space="preserve">  </w:t>
      </w:r>
    </w:p>
    <w:p w14:paraId="078F2126"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78F2127"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78F2129" w14:textId="77777777" w:rsidTr="00224E9C">
        <w:tc>
          <w:tcPr>
            <w:tcW w:w="10331" w:type="dxa"/>
            <w:shd w:val="clear" w:color="auto" w:fill="66CCFF"/>
          </w:tcPr>
          <w:p w14:paraId="078F2128"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78F212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78F212B"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78F212C"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2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2E"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2F"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8F2130" w14:textId="77777777" w:rsidR="00614607" w:rsidRDefault="00614607">
      <w:pPr>
        <w:pStyle w:val="En-tte"/>
        <w:tabs>
          <w:tab w:val="clear" w:pos="4536"/>
          <w:tab w:val="clear" w:pos="9072"/>
          <w:tab w:val="left" w:pos="864"/>
        </w:tabs>
        <w:rPr>
          <w:rFonts w:ascii="Arial" w:hAnsi="Arial" w:cs="Arial"/>
        </w:rPr>
      </w:pPr>
    </w:p>
    <w:p w14:paraId="078F2131"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78F2133" w14:textId="77777777">
        <w:tc>
          <w:tcPr>
            <w:tcW w:w="10331" w:type="dxa"/>
            <w:shd w:val="clear" w:color="auto" w:fill="66CCFF"/>
          </w:tcPr>
          <w:p w14:paraId="078F2132"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78F213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78F2135" w14:textId="77777777" w:rsidR="00472B25" w:rsidRDefault="00472B25">
      <w:pPr>
        <w:tabs>
          <w:tab w:val="left" w:pos="576"/>
        </w:tabs>
        <w:rPr>
          <w:rFonts w:ascii="Arial" w:hAnsi="Arial" w:cs="Arial"/>
          <w:iCs/>
        </w:rPr>
      </w:pPr>
    </w:p>
    <w:p w14:paraId="078F2136"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78F2137"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78F2138" w14:textId="77777777" w:rsidR="00472B25" w:rsidRDefault="00472B25">
      <w:pPr>
        <w:pStyle w:val="En-tte"/>
        <w:tabs>
          <w:tab w:val="clear" w:pos="4536"/>
          <w:tab w:val="clear" w:pos="9072"/>
          <w:tab w:val="left" w:pos="864"/>
        </w:tabs>
        <w:rPr>
          <w:rFonts w:ascii="Arial" w:hAnsi="Arial" w:cs="Arial"/>
        </w:rPr>
      </w:pPr>
    </w:p>
    <w:p w14:paraId="078F2139" w14:textId="77777777" w:rsidR="006A5F71" w:rsidRDefault="006A5F71">
      <w:pPr>
        <w:pStyle w:val="En-tte"/>
        <w:tabs>
          <w:tab w:val="clear" w:pos="4536"/>
          <w:tab w:val="clear" w:pos="9072"/>
          <w:tab w:val="left" w:pos="864"/>
        </w:tabs>
        <w:rPr>
          <w:rFonts w:ascii="Arial" w:hAnsi="Arial" w:cs="Arial"/>
        </w:rPr>
      </w:pPr>
    </w:p>
    <w:p w14:paraId="078F213A" w14:textId="77777777" w:rsidR="002611DA" w:rsidRDefault="002611DA">
      <w:pPr>
        <w:suppressAutoHyphens w:val="0"/>
        <w:rPr>
          <w:rFonts w:ascii="Arial" w:hAnsi="Arial" w:cs="Arial"/>
        </w:rPr>
      </w:pPr>
      <w:r>
        <w:rPr>
          <w:rFonts w:ascii="Arial" w:hAnsi="Arial" w:cs="Arial"/>
        </w:rPr>
        <w:br w:type="page"/>
      </w:r>
    </w:p>
    <w:p w14:paraId="078F213B"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78F213D" w14:textId="77777777">
        <w:tc>
          <w:tcPr>
            <w:tcW w:w="10331" w:type="dxa"/>
            <w:shd w:val="clear" w:color="auto" w:fill="66CCFF"/>
          </w:tcPr>
          <w:p w14:paraId="078F213C"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78F213E" w14:textId="77777777" w:rsidR="00472B25" w:rsidRDefault="00472B25">
      <w:pPr>
        <w:tabs>
          <w:tab w:val="left" w:pos="426"/>
        </w:tabs>
        <w:jc w:val="both"/>
        <w:rPr>
          <w:rFonts w:ascii="Arial" w:hAnsi="Arial" w:cs="Arial"/>
          <w:spacing w:val="-10"/>
        </w:rPr>
      </w:pPr>
    </w:p>
    <w:p w14:paraId="078F213F" w14:textId="77777777" w:rsidR="00472B25" w:rsidRDefault="00472B25">
      <w:pPr>
        <w:tabs>
          <w:tab w:val="left" w:pos="426"/>
        </w:tabs>
        <w:jc w:val="both"/>
        <w:rPr>
          <w:rFonts w:ascii="Arial" w:hAnsi="Arial" w:cs="Arial"/>
          <w:spacing w:val="-10"/>
        </w:rPr>
      </w:pPr>
    </w:p>
    <w:p w14:paraId="078F2140"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78F2141" w14:textId="77777777" w:rsidR="00472B25" w:rsidRDefault="00472B25">
      <w:pPr>
        <w:tabs>
          <w:tab w:val="left" w:pos="426"/>
        </w:tabs>
        <w:jc w:val="both"/>
        <w:rPr>
          <w:rFonts w:ascii="Arial" w:hAnsi="Arial" w:cs="Arial"/>
          <w:spacing w:val="-10"/>
        </w:rPr>
      </w:pPr>
    </w:p>
    <w:p w14:paraId="078F2142" w14:textId="77777777" w:rsidR="0013398C" w:rsidRDefault="0013398C">
      <w:pPr>
        <w:tabs>
          <w:tab w:val="left" w:pos="426"/>
        </w:tabs>
        <w:jc w:val="both"/>
        <w:rPr>
          <w:rFonts w:ascii="Arial" w:hAnsi="Arial" w:cs="Arial"/>
          <w:spacing w:val="-10"/>
        </w:rPr>
      </w:pPr>
    </w:p>
    <w:p w14:paraId="078F2143" w14:textId="77777777" w:rsidR="00472B25" w:rsidRDefault="00472B25">
      <w:pPr>
        <w:tabs>
          <w:tab w:val="left" w:pos="426"/>
        </w:tabs>
        <w:jc w:val="both"/>
        <w:rPr>
          <w:rFonts w:ascii="Arial" w:hAnsi="Arial" w:cs="Arial"/>
          <w:spacing w:val="-10"/>
        </w:rPr>
      </w:pPr>
    </w:p>
    <w:p w14:paraId="078F2144" w14:textId="77777777" w:rsidR="00472B25" w:rsidRDefault="00472B25">
      <w:pPr>
        <w:tabs>
          <w:tab w:val="left" w:pos="426"/>
        </w:tabs>
        <w:jc w:val="both"/>
        <w:rPr>
          <w:rFonts w:ascii="Arial" w:hAnsi="Arial" w:cs="Arial"/>
          <w:spacing w:val="-10"/>
        </w:rPr>
      </w:pPr>
    </w:p>
    <w:p w14:paraId="078F2145"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78F2146" w14:textId="77777777" w:rsidR="00472B25" w:rsidRPr="0013398C" w:rsidRDefault="00472B25">
      <w:pPr>
        <w:tabs>
          <w:tab w:val="left" w:pos="426"/>
        </w:tabs>
        <w:jc w:val="both"/>
        <w:rPr>
          <w:rFonts w:ascii="Arial" w:hAnsi="Arial" w:cs="Arial"/>
          <w:spacing w:val="-10"/>
          <w:sz w:val="22"/>
          <w:szCs w:val="22"/>
        </w:rPr>
      </w:pPr>
    </w:p>
    <w:p w14:paraId="078F2147" w14:textId="77777777" w:rsidR="00472B25" w:rsidRDefault="00472B25">
      <w:pPr>
        <w:tabs>
          <w:tab w:val="left" w:pos="576"/>
        </w:tabs>
        <w:rPr>
          <w:rFonts w:ascii="Arial" w:hAnsi="Arial" w:cs="Arial"/>
        </w:rPr>
      </w:pPr>
    </w:p>
    <w:p w14:paraId="078F2148" w14:textId="77777777" w:rsidR="00472B25" w:rsidRDefault="00472B25">
      <w:pPr>
        <w:jc w:val="both"/>
        <w:rPr>
          <w:rFonts w:ascii="Arial" w:hAnsi="Arial" w:cs="Arial"/>
        </w:rPr>
      </w:pPr>
    </w:p>
    <w:p w14:paraId="078F2149" w14:textId="77777777" w:rsidR="00B80B6A" w:rsidRDefault="00B80B6A">
      <w:pPr>
        <w:jc w:val="both"/>
        <w:rPr>
          <w:rFonts w:ascii="Arial" w:hAnsi="Arial" w:cs="Arial"/>
        </w:rPr>
      </w:pPr>
    </w:p>
    <w:p w14:paraId="078F214A" w14:textId="77777777" w:rsidR="00B80B6A" w:rsidRDefault="00B80B6A">
      <w:pPr>
        <w:jc w:val="both"/>
        <w:rPr>
          <w:rFonts w:ascii="Arial" w:hAnsi="Arial" w:cs="Arial"/>
        </w:rPr>
      </w:pPr>
    </w:p>
    <w:p w14:paraId="078F214B" w14:textId="77777777" w:rsidR="00B80B6A" w:rsidRDefault="00B80B6A">
      <w:pPr>
        <w:jc w:val="both"/>
        <w:rPr>
          <w:rFonts w:ascii="Arial" w:hAnsi="Arial" w:cs="Arial"/>
        </w:rPr>
      </w:pPr>
    </w:p>
    <w:p w14:paraId="078F214C" w14:textId="77777777" w:rsidR="00B80B6A" w:rsidRDefault="00B80B6A">
      <w:pPr>
        <w:jc w:val="both"/>
        <w:rPr>
          <w:rFonts w:ascii="Arial" w:hAnsi="Arial" w:cs="Arial"/>
        </w:rPr>
      </w:pPr>
    </w:p>
    <w:p w14:paraId="078F214D" w14:textId="77777777" w:rsidR="00B80B6A" w:rsidRDefault="00B80B6A">
      <w:pPr>
        <w:jc w:val="both"/>
        <w:rPr>
          <w:rFonts w:ascii="Arial" w:hAnsi="Arial" w:cs="Arial"/>
        </w:rPr>
      </w:pPr>
    </w:p>
    <w:p w14:paraId="078F214E" w14:textId="77777777" w:rsidR="00B80B6A" w:rsidRDefault="00B80B6A">
      <w:pPr>
        <w:jc w:val="both"/>
        <w:rPr>
          <w:rFonts w:ascii="Arial" w:hAnsi="Arial" w:cs="Arial"/>
        </w:rPr>
      </w:pPr>
    </w:p>
    <w:p w14:paraId="078F214F" w14:textId="77777777" w:rsidR="00B80B6A" w:rsidRDefault="00B80B6A">
      <w:pPr>
        <w:jc w:val="both"/>
        <w:rPr>
          <w:rFonts w:ascii="Arial" w:hAnsi="Arial" w:cs="Arial"/>
        </w:rPr>
      </w:pPr>
    </w:p>
    <w:p w14:paraId="078F2150" w14:textId="77777777" w:rsidR="00B80B6A" w:rsidRDefault="00B80B6A">
      <w:pPr>
        <w:jc w:val="both"/>
        <w:rPr>
          <w:rFonts w:ascii="Arial" w:hAnsi="Arial" w:cs="Arial"/>
        </w:rPr>
      </w:pPr>
    </w:p>
    <w:p w14:paraId="078F2151" w14:textId="77777777" w:rsidR="00B80B6A" w:rsidRDefault="00B80B6A">
      <w:pPr>
        <w:jc w:val="both"/>
        <w:rPr>
          <w:rFonts w:ascii="Arial" w:hAnsi="Arial" w:cs="Arial"/>
        </w:rPr>
      </w:pPr>
    </w:p>
    <w:p w14:paraId="078F2152" w14:textId="77777777" w:rsidR="00B80B6A" w:rsidRDefault="00B80B6A">
      <w:pPr>
        <w:jc w:val="both"/>
        <w:rPr>
          <w:rFonts w:ascii="Arial" w:hAnsi="Arial" w:cs="Arial"/>
        </w:rPr>
      </w:pPr>
    </w:p>
    <w:p w14:paraId="078F2153" w14:textId="77777777" w:rsidR="00B80B6A" w:rsidRDefault="00B80B6A">
      <w:pPr>
        <w:jc w:val="both"/>
        <w:rPr>
          <w:rFonts w:ascii="Arial" w:hAnsi="Arial" w:cs="Arial"/>
        </w:rPr>
      </w:pPr>
    </w:p>
    <w:p w14:paraId="078F2154" w14:textId="77777777" w:rsidR="00B80B6A" w:rsidRDefault="00B80B6A">
      <w:pPr>
        <w:jc w:val="both"/>
        <w:rPr>
          <w:rFonts w:ascii="Arial" w:hAnsi="Arial" w:cs="Arial"/>
        </w:rPr>
      </w:pPr>
    </w:p>
    <w:p w14:paraId="078F2155" w14:textId="77777777" w:rsidR="00B80B6A" w:rsidRDefault="00B80B6A">
      <w:pPr>
        <w:jc w:val="both"/>
        <w:rPr>
          <w:rFonts w:ascii="Arial" w:hAnsi="Arial" w:cs="Arial"/>
        </w:rPr>
      </w:pPr>
    </w:p>
    <w:p w14:paraId="078F2156" w14:textId="77777777" w:rsidR="00B80B6A" w:rsidRDefault="00B80B6A">
      <w:pPr>
        <w:jc w:val="both"/>
        <w:rPr>
          <w:rFonts w:ascii="Arial" w:hAnsi="Arial" w:cs="Arial"/>
        </w:rPr>
      </w:pPr>
    </w:p>
    <w:p w14:paraId="078F2157" w14:textId="77777777" w:rsidR="00B80B6A" w:rsidRDefault="00B80B6A">
      <w:pPr>
        <w:jc w:val="both"/>
        <w:rPr>
          <w:rFonts w:ascii="Arial" w:hAnsi="Arial" w:cs="Arial"/>
        </w:rPr>
      </w:pPr>
    </w:p>
    <w:p w14:paraId="078F2158" w14:textId="77777777" w:rsidR="00B80B6A" w:rsidRDefault="00B80B6A">
      <w:pPr>
        <w:jc w:val="both"/>
        <w:rPr>
          <w:rFonts w:ascii="Arial" w:hAnsi="Arial" w:cs="Arial"/>
        </w:rPr>
      </w:pPr>
    </w:p>
    <w:p w14:paraId="078F2159" w14:textId="77777777" w:rsidR="00B80B6A" w:rsidRDefault="00B80B6A">
      <w:pPr>
        <w:jc w:val="both"/>
        <w:rPr>
          <w:rFonts w:ascii="Arial" w:hAnsi="Arial" w:cs="Arial"/>
        </w:rPr>
      </w:pPr>
    </w:p>
    <w:p w14:paraId="078F215A" w14:textId="77777777" w:rsidR="00B71E45" w:rsidRDefault="00B71E45">
      <w:pPr>
        <w:jc w:val="both"/>
        <w:rPr>
          <w:rFonts w:ascii="Arial" w:hAnsi="Arial" w:cs="Arial"/>
        </w:rPr>
      </w:pPr>
    </w:p>
    <w:p w14:paraId="078F215B" w14:textId="77777777" w:rsidR="00B71E45" w:rsidRDefault="00B71E45">
      <w:pPr>
        <w:jc w:val="both"/>
        <w:rPr>
          <w:rFonts w:ascii="Arial" w:hAnsi="Arial" w:cs="Arial"/>
        </w:rPr>
      </w:pPr>
    </w:p>
    <w:p w14:paraId="078F215C" w14:textId="77777777" w:rsidR="00B71E45" w:rsidRDefault="00B71E45">
      <w:pPr>
        <w:jc w:val="both"/>
        <w:rPr>
          <w:rFonts w:ascii="Arial" w:hAnsi="Arial" w:cs="Arial"/>
        </w:rPr>
      </w:pPr>
    </w:p>
    <w:p w14:paraId="078F215D" w14:textId="77777777" w:rsidR="00B71E45" w:rsidRDefault="00B71E45">
      <w:pPr>
        <w:jc w:val="both"/>
        <w:rPr>
          <w:rFonts w:ascii="Arial" w:hAnsi="Arial" w:cs="Arial"/>
        </w:rPr>
      </w:pPr>
    </w:p>
    <w:p w14:paraId="078F215E" w14:textId="77777777" w:rsidR="00B80B6A" w:rsidRDefault="00B80B6A">
      <w:pPr>
        <w:jc w:val="both"/>
        <w:rPr>
          <w:rFonts w:ascii="Arial" w:hAnsi="Arial" w:cs="Arial"/>
        </w:rPr>
      </w:pPr>
    </w:p>
    <w:p w14:paraId="078F215F" w14:textId="77777777" w:rsidR="00B71E45" w:rsidRDefault="00B71E45">
      <w:pPr>
        <w:jc w:val="both"/>
        <w:rPr>
          <w:rFonts w:ascii="Arial" w:hAnsi="Arial" w:cs="Arial"/>
        </w:rPr>
      </w:pPr>
    </w:p>
    <w:p w14:paraId="078F2160" w14:textId="77777777" w:rsidR="00B71E45" w:rsidRDefault="00B71E45">
      <w:pPr>
        <w:jc w:val="both"/>
        <w:rPr>
          <w:rFonts w:ascii="Arial" w:hAnsi="Arial" w:cs="Arial"/>
        </w:rPr>
      </w:pPr>
    </w:p>
    <w:p w14:paraId="078F2161" w14:textId="77777777" w:rsidR="00B71E45" w:rsidRDefault="00B71E45">
      <w:pPr>
        <w:jc w:val="both"/>
        <w:rPr>
          <w:rFonts w:ascii="Arial" w:hAnsi="Arial" w:cs="Arial"/>
        </w:rPr>
      </w:pPr>
    </w:p>
    <w:p w14:paraId="078F2162" w14:textId="77777777" w:rsidR="00B71E45" w:rsidRDefault="00B71E45">
      <w:pPr>
        <w:jc w:val="both"/>
        <w:rPr>
          <w:rFonts w:ascii="Arial" w:hAnsi="Arial" w:cs="Arial"/>
        </w:rPr>
      </w:pPr>
    </w:p>
    <w:p w14:paraId="078F2163" w14:textId="77777777" w:rsidR="00B71E45" w:rsidRDefault="00B71E45">
      <w:pPr>
        <w:jc w:val="both"/>
        <w:rPr>
          <w:rFonts w:ascii="Arial" w:hAnsi="Arial" w:cs="Arial"/>
        </w:rPr>
      </w:pPr>
    </w:p>
    <w:p w14:paraId="078F2164" w14:textId="77777777" w:rsidR="00B71E45" w:rsidRDefault="00B71E45">
      <w:pPr>
        <w:jc w:val="both"/>
        <w:rPr>
          <w:rFonts w:ascii="Arial" w:hAnsi="Arial" w:cs="Arial"/>
        </w:rPr>
      </w:pPr>
    </w:p>
    <w:p w14:paraId="078F2165" w14:textId="77777777" w:rsidR="00B71E45" w:rsidRDefault="00B71E45">
      <w:pPr>
        <w:jc w:val="both"/>
        <w:rPr>
          <w:rFonts w:ascii="Arial" w:hAnsi="Arial" w:cs="Arial"/>
        </w:rPr>
      </w:pPr>
    </w:p>
    <w:p w14:paraId="078F2166" w14:textId="77777777" w:rsidR="00B71E45" w:rsidRDefault="00B71E45">
      <w:pPr>
        <w:jc w:val="both"/>
        <w:rPr>
          <w:rFonts w:ascii="Arial" w:hAnsi="Arial" w:cs="Arial"/>
        </w:rPr>
      </w:pPr>
    </w:p>
    <w:p w14:paraId="078F2167" w14:textId="77777777" w:rsidR="00B71E45" w:rsidRDefault="00B71E45">
      <w:pPr>
        <w:jc w:val="both"/>
        <w:rPr>
          <w:rFonts w:ascii="Arial" w:hAnsi="Arial" w:cs="Arial"/>
        </w:rPr>
      </w:pPr>
    </w:p>
    <w:p w14:paraId="078F2168" w14:textId="77777777" w:rsidR="00B71E45" w:rsidRDefault="00B71E45">
      <w:pPr>
        <w:jc w:val="both"/>
        <w:rPr>
          <w:rFonts w:ascii="Arial" w:hAnsi="Arial" w:cs="Arial"/>
        </w:rPr>
      </w:pPr>
    </w:p>
    <w:p w14:paraId="078F2169" w14:textId="77777777" w:rsidR="00B71E45" w:rsidRDefault="00B71E45">
      <w:pPr>
        <w:jc w:val="both"/>
        <w:rPr>
          <w:rFonts w:ascii="Arial" w:hAnsi="Arial" w:cs="Arial"/>
        </w:rPr>
      </w:pPr>
    </w:p>
    <w:p w14:paraId="078F216A" w14:textId="77777777" w:rsidR="00B71E45" w:rsidRDefault="00B71E45">
      <w:pPr>
        <w:jc w:val="both"/>
        <w:rPr>
          <w:rFonts w:ascii="Arial" w:hAnsi="Arial" w:cs="Arial"/>
        </w:rPr>
      </w:pPr>
    </w:p>
    <w:p w14:paraId="078F216B" w14:textId="77777777" w:rsidR="00B71E45" w:rsidRDefault="00B71E45">
      <w:pPr>
        <w:jc w:val="both"/>
        <w:rPr>
          <w:rFonts w:ascii="Arial" w:hAnsi="Arial" w:cs="Arial"/>
        </w:rPr>
      </w:pPr>
    </w:p>
    <w:p w14:paraId="078F216C" w14:textId="77777777" w:rsidR="00B71E45" w:rsidRDefault="00B71E45">
      <w:pPr>
        <w:jc w:val="both"/>
        <w:rPr>
          <w:rFonts w:ascii="Arial" w:hAnsi="Arial" w:cs="Arial"/>
        </w:rPr>
      </w:pPr>
    </w:p>
    <w:p w14:paraId="078F216D" w14:textId="77777777" w:rsidR="00B71E45" w:rsidRDefault="00B71E45">
      <w:pPr>
        <w:jc w:val="both"/>
        <w:rPr>
          <w:rFonts w:ascii="Arial" w:hAnsi="Arial" w:cs="Arial"/>
        </w:rPr>
      </w:pPr>
    </w:p>
    <w:p w14:paraId="078F216E" w14:textId="77777777" w:rsidR="00B71E45" w:rsidRDefault="00B71E45">
      <w:pPr>
        <w:jc w:val="both"/>
        <w:rPr>
          <w:rFonts w:ascii="Arial" w:hAnsi="Arial" w:cs="Arial"/>
        </w:rPr>
      </w:pPr>
    </w:p>
    <w:p w14:paraId="078F216F" w14:textId="77777777" w:rsidR="00B71E45" w:rsidRDefault="00B71E45">
      <w:pPr>
        <w:jc w:val="both"/>
        <w:rPr>
          <w:rFonts w:ascii="Arial" w:hAnsi="Arial" w:cs="Arial"/>
        </w:rPr>
      </w:pPr>
    </w:p>
    <w:p w14:paraId="078F2170" w14:textId="77777777" w:rsidR="00B71E45" w:rsidRDefault="00B71E45">
      <w:pPr>
        <w:jc w:val="both"/>
        <w:rPr>
          <w:rFonts w:ascii="Arial" w:hAnsi="Arial" w:cs="Arial"/>
        </w:rPr>
      </w:pPr>
    </w:p>
    <w:p w14:paraId="078F2171" w14:textId="77777777" w:rsidR="00B71E45" w:rsidRDefault="00B71E45">
      <w:pPr>
        <w:jc w:val="both"/>
        <w:rPr>
          <w:rFonts w:ascii="Arial" w:hAnsi="Arial" w:cs="Arial"/>
        </w:rPr>
      </w:pPr>
    </w:p>
    <w:p w14:paraId="078F2172" w14:textId="77777777" w:rsidR="00B71E45" w:rsidRDefault="00B71E45">
      <w:pPr>
        <w:jc w:val="both"/>
        <w:rPr>
          <w:rFonts w:ascii="Arial" w:hAnsi="Arial" w:cs="Arial"/>
        </w:rPr>
      </w:pPr>
    </w:p>
    <w:p w14:paraId="078F2173" w14:textId="77777777" w:rsidR="00B71E45" w:rsidRDefault="00B71E45">
      <w:pPr>
        <w:jc w:val="both"/>
        <w:rPr>
          <w:rFonts w:ascii="Arial" w:hAnsi="Arial" w:cs="Arial"/>
        </w:rPr>
      </w:pPr>
    </w:p>
    <w:p w14:paraId="078F2174" w14:textId="77777777" w:rsidR="00B71E45" w:rsidRDefault="00B71E45">
      <w:pPr>
        <w:jc w:val="both"/>
        <w:rPr>
          <w:rFonts w:ascii="Arial" w:hAnsi="Arial" w:cs="Arial"/>
        </w:rPr>
      </w:pPr>
    </w:p>
    <w:p w14:paraId="078F2175" w14:textId="77777777" w:rsidR="00B71E45" w:rsidRDefault="00B71E45">
      <w:pPr>
        <w:jc w:val="both"/>
        <w:rPr>
          <w:rFonts w:ascii="Arial" w:hAnsi="Arial" w:cs="Arial"/>
        </w:rPr>
      </w:pPr>
    </w:p>
    <w:p w14:paraId="078F2176" w14:textId="77777777" w:rsidR="00B71E45" w:rsidRDefault="00B71E45">
      <w:pPr>
        <w:jc w:val="both"/>
        <w:rPr>
          <w:rFonts w:ascii="Arial" w:hAnsi="Arial" w:cs="Arial"/>
        </w:rPr>
      </w:pPr>
    </w:p>
    <w:p w14:paraId="078F2177"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F217C" w14:textId="77777777" w:rsidR="005C6314" w:rsidRDefault="005C6314">
      <w:r>
        <w:separator/>
      </w:r>
    </w:p>
  </w:endnote>
  <w:endnote w:type="continuationSeparator" w:id="0">
    <w:p w14:paraId="078F217D"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78F2184" w14:textId="77777777">
      <w:trPr>
        <w:tblHeader/>
      </w:trPr>
      <w:tc>
        <w:tcPr>
          <w:tcW w:w="3513" w:type="dxa"/>
          <w:shd w:val="clear" w:color="auto" w:fill="66CCFF"/>
        </w:tcPr>
        <w:p w14:paraId="078F217E"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78F217F" w14:textId="74FC637F" w:rsidR="00472B25" w:rsidRPr="00066897" w:rsidRDefault="0098197C">
          <w:pPr>
            <w:shd w:val="clear" w:color="auto" w:fill="66CCFF"/>
            <w:snapToGrid w:val="0"/>
            <w:jc w:val="center"/>
            <w:rPr>
              <w:rFonts w:ascii="Arial" w:hAnsi="Arial" w:cs="Arial"/>
              <w:b/>
              <w:bCs/>
              <w:sz w:val="18"/>
              <w:szCs w:val="18"/>
            </w:rPr>
          </w:pPr>
          <w:r w:rsidRPr="0098197C">
            <w:rPr>
              <w:rFonts w:ascii="Arial" w:hAnsi="Arial" w:cs="Arial"/>
              <w:b/>
              <w:i/>
              <w:iCs/>
              <w:sz w:val="18"/>
              <w:szCs w:val="18"/>
            </w:rPr>
            <w:t>SC3041</w:t>
          </w:r>
        </w:p>
      </w:tc>
      <w:tc>
        <w:tcPr>
          <w:tcW w:w="900" w:type="dxa"/>
          <w:shd w:val="clear" w:color="auto" w:fill="66CCFF"/>
        </w:tcPr>
        <w:p w14:paraId="078F2180"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78F2181"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078F2182"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78F2183"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078F2185"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F217A" w14:textId="77777777" w:rsidR="005C6314" w:rsidRDefault="005C6314">
      <w:r>
        <w:separator/>
      </w:r>
    </w:p>
  </w:footnote>
  <w:footnote w:type="continuationSeparator" w:id="0">
    <w:p w14:paraId="078F217B"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26A54"/>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8197C"/>
    <w:rsid w:val="009D0426"/>
    <w:rsid w:val="009D52FB"/>
    <w:rsid w:val="009D6D88"/>
    <w:rsid w:val="00A05A3B"/>
    <w:rsid w:val="00A840BB"/>
    <w:rsid w:val="00AF5714"/>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DA6A71"/>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78F2093"/>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226A54"/>
    <w:pPr>
      <w:keepNext/>
      <w:tabs>
        <w:tab w:val="num" w:pos="0"/>
      </w:tabs>
      <w:ind w:left="1152" w:hanging="1152"/>
      <w:jc w:val="both"/>
      <w:outlineLvl w:val="5"/>
    </w:pPr>
    <w:rPr>
      <w:rFonts w:ascii="Arial" w:hAnsi="Arial" w:cs="Arial"/>
      <w:sz w:val="28"/>
    </w:rPr>
  </w:style>
  <w:style w:type="paragraph" w:styleId="Titre7">
    <w:name w:val="heading 7"/>
    <w:basedOn w:val="Normal"/>
    <w:next w:val="Normal"/>
    <w:link w:val="Titre7Car"/>
    <w:qFormat/>
    <w:rsid w:val="00226A54"/>
    <w:pPr>
      <w:keepNext/>
      <w:tabs>
        <w:tab w:val="num" w:pos="0"/>
      </w:tabs>
      <w:ind w:left="1296" w:hanging="1296"/>
      <w:outlineLvl w:val="6"/>
    </w:pPr>
    <w:rPr>
      <w:rFonts w:ascii="Arial" w:hAnsi="Arial" w:cs="Arial"/>
      <w:bCs/>
      <w:i/>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226A54"/>
    <w:rPr>
      <w:rFonts w:ascii="Arial" w:hAnsi="Arial" w:cs="Arial"/>
      <w:sz w:val="28"/>
      <w:lang w:eastAsia="zh-CN"/>
    </w:rPr>
  </w:style>
  <w:style w:type="character" w:customStyle="1" w:styleId="Titre7Car">
    <w:name w:val="Titre 7 Car"/>
    <w:basedOn w:val="Policepardfaut"/>
    <w:link w:val="Titre7"/>
    <w:rsid w:val="00226A54"/>
    <w:rPr>
      <w:rFonts w:ascii="Arial" w:hAnsi="Arial" w:cs="Arial"/>
      <w:bCs/>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5.xml><?xml version="1.0" encoding="utf-8"?>
<ds:datastoreItem xmlns:ds="http://schemas.openxmlformats.org/officeDocument/2006/customXml" ds:itemID="{2BAF2B82-348A-41F5-A5A3-43F3E114251A}">
  <ds:schemaRefs>
    <ds:schemaRef ds:uri="http://www.w3.org/XML/1998/namespace"/>
    <ds:schemaRef ds:uri="http://schemas.microsoft.com/office/infopath/2007/PartnerControls"/>
    <ds:schemaRef ds:uri="3db10a5d-558e-4c80-b55c-f43536d34388"/>
    <ds:schemaRef ds:uri="http://schemas.microsoft.com/office/2006/metadata/properties"/>
    <ds:schemaRef ds:uri="http://purl.org/dc/elements/1.1/"/>
    <ds:schemaRef ds:uri="http://schemas.microsoft.com/sharepoint/v3"/>
    <ds:schemaRef ds:uri="http://purl.org/dc/dcmitype/"/>
    <ds:schemaRef ds:uri="http://schemas.microsoft.com/office/2006/documentManagement/types"/>
    <ds:schemaRef ds:uri="http://schemas.openxmlformats.org/package/2006/metadata/core-properties"/>
    <ds:schemaRef ds:uri="8cabc909-925b-4993-810a-c39a03b082db"/>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1282</Words>
  <Characters>7057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8323</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Laura LEHMANN</cp:lastModifiedBy>
  <cp:revision>5</cp:revision>
  <cp:lastPrinted>2016-03-31T08:52:00Z</cp:lastPrinted>
  <dcterms:created xsi:type="dcterms:W3CDTF">2025-09-15T09:10:00Z</dcterms:created>
  <dcterms:modified xsi:type="dcterms:W3CDTF">2025-09-15T09:15:00Z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